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FD6" w:rsidRDefault="00651FD6"/>
    <w:p w:rsidR="001E6591" w:rsidRDefault="001E6591" w:rsidP="001E6591">
      <w:pPr>
        <w:spacing w:before="120" w:after="0" w:line="360" w:lineRule="auto"/>
        <w:ind w:left="284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Аннотация к адаптированной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рабочей программе по окружающему миру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ТНР.</w:t>
      </w:r>
    </w:p>
    <w:p w:rsidR="00651FD6" w:rsidRPr="00CE4D98" w:rsidRDefault="001E6591" w:rsidP="001E6591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651FD6" w:rsidRPr="00CE4D98">
        <w:rPr>
          <w:rFonts w:ascii="Times New Roman" w:eastAsia="Times New Roman" w:hAnsi="Times New Roman"/>
          <w:sz w:val="24"/>
          <w:szCs w:val="24"/>
        </w:rPr>
        <w:t xml:space="preserve">Рабочая программа по окружающему миру </w:t>
      </w:r>
      <w:r w:rsidR="00651FD6">
        <w:rPr>
          <w:rFonts w:ascii="Times New Roman" w:eastAsia="Times New Roman" w:hAnsi="Times New Roman"/>
          <w:sz w:val="24"/>
          <w:szCs w:val="24"/>
        </w:rPr>
        <w:t>для 1</w:t>
      </w:r>
      <w:r w:rsidR="00651FD6" w:rsidRPr="00CE4D98">
        <w:rPr>
          <w:rFonts w:ascii="Times New Roman" w:eastAsia="Times New Roman" w:hAnsi="Times New Roman"/>
          <w:sz w:val="24"/>
          <w:szCs w:val="24"/>
        </w:rPr>
        <w:t xml:space="preserve"> класса составлена на основе Федерального государственного образовательного стандарта начального общего образования обучающихся с ОВЗ, АООП НОО обучающихся с ТНР, Федерального государственного образовательного стандарта начального общего образования, планируемых результатов начального общего </w:t>
      </w:r>
      <w:proofErr w:type="gramStart"/>
      <w:r w:rsidR="00651FD6" w:rsidRPr="00CE4D98">
        <w:rPr>
          <w:rFonts w:ascii="Times New Roman" w:eastAsia="Times New Roman" w:hAnsi="Times New Roman"/>
          <w:sz w:val="24"/>
          <w:szCs w:val="24"/>
        </w:rPr>
        <w:t>образования,,</w:t>
      </w:r>
      <w:proofErr w:type="gramEnd"/>
      <w:r w:rsidR="00651FD6" w:rsidRPr="00CE4D98">
        <w:rPr>
          <w:rFonts w:ascii="Times New Roman" w:eastAsia="Times New Roman" w:hAnsi="Times New Roman"/>
          <w:sz w:val="24"/>
          <w:szCs w:val="24"/>
        </w:rPr>
        <w:t xml:space="preserve"> авторской программы А.А. Плешакова «Окружающий мир. 1 класс». </w:t>
      </w:r>
    </w:p>
    <w:p w:rsidR="00651FD6" w:rsidRPr="00CE4D98" w:rsidRDefault="00651FD6" w:rsidP="00651FD6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CE4D98">
        <w:rPr>
          <w:rFonts w:ascii="Times New Roman" w:eastAsia="Times New Roman" w:hAnsi="Times New Roman"/>
          <w:sz w:val="24"/>
          <w:szCs w:val="24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ее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CE4D98">
        <w:rPr>
          <w:rFonts w:ascii="Times New Roman" w:eastAsia="Times New Roman" w:hAnsi="Times New Roman"/>
          <w:sz w:val="24"/>
          <w:szCs w:val="24"/>
        </w:rPr>
        <w:softHyphen/>
        <w:t>ли обучающихся в повседневном общении со своими детьми, поддерживали их познавательные инициативы, пробужда</w:t>
      </w:r>
      <w:r w:rsidRPr="00CE4D98">
        <w:rPr>
          <w:rFonts w:ascii="Times New Roman" w:eastAsia="Times New Roman" w:hAnsi="Times New Roman"/>
          <w:sz w:val="24"/>
          <w:szCs w:val="24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651FD6" w:rsidRPr="00CE4D98" w:rsidRDefault="00651FD6" w:rsidP="00651FD6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sectPr w:rsidR="00651FD6" w:rsidRPr="00CE4D98" w:rsidSect="008C4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854" w:hanging="360"/>
      </w:pPr>
      <w:rPr>
        <w:rFonts w:ascii="Symbol" w:hAnsi="Symbol" w:cs="Symbol"/>
      </w:rPr>
    </w:lvl>
  </w:abstractNum>
  <w:abstractNum w:abstractNumId="6" w15:restartNumberingAfterBreak="0">
    <w:nsid w:val="043C232D"/>
    <w:multiLevelType w:val="hybridMultilevel"/>
    <w:tmpl w:val="5A9EE3F6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7BD7BCD"/>
    <w:multiLevelType w:val="hybridMultilevel"/>
    <w:tmpl w:val="7B74725A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F0A12E6"/>
    <w:multiLevelType w:val="hybridMultilevel"/>
    <w:tmpl w:val="5046F4A4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01F3879"/>
    <w:multiLevelType w:val="hybridMultilevel"/>
    <w:tmpl w:val="90DA6846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1D50ED5"/>
    <w:multiLevelType w:val="hybridMultilevel"/>
    <w:tmpl w:val="4A6C7090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6D42E56"/>
    <w:multiLevelType w:val="hybridMultilevel"/>
    <w:tmpl w:val="8B025566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A341735"/>
    <w:multiLevelType w:val="hybridMultilevel"/>
    <w:tmpl w:val="F07A0388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C8E4539"/>
    <w:multiLevelType w:val="hybridMultilevel"/>
    <w:tmpl w:val="9F8A0366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0914C01"/>
    <w:multiLevelType w:val="hybridMultilevel"/>
    <w:tmpl w:val="E5C67576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0F225F7"/>
    <w:multiLevelType w:val="hybridMultilevel"/>
    <w:tmpl w:val="696A68C2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EB34F28"/>
    <w:multiLevelType w:val="hybridMultilevel"/>
    <w:tmpl w:val="DD9A05BE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2644F11"/>
    <w:multiLevelType w:val="hybridMultilevel"/>
    <w:tmpl w:val="0026325E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27D73E6"/>
    <w:multiLevelType w:val="hybridMultilevel"/>
    <w:tmpl w:val="24EA79B8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B721C8F"/>
    <w:multiLevelType w:val="hybridMultilevel"/>
    <w:tmpl w:val="B3868CA0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15"/>
  </w:num>
  <w:num w:numId="12">
    <w:abstractNumId w:val="16"/>
  </w:num>
  <w:num w:numId="13">
    <w:abstractNumId w:val="9"/>
  </w:num>
  <w:num w:numId="14">
    <w:abstractNumId w:val="13"/>
  </w:num>
  <w:num w:numId="15">
    <w:abstractNumId w:val="19"/>
  </w:num>
  <w:num w:numId="16">
    <w:abstractNumId w:val="18"/>
  </w:num>
  <w:num w:numId="17">
    <w:abstractNumId w:val="14"/>
  </w:num>
  <w:num w:numId="18">
    <w:abstractNumId w:val="17"/>
  </w:num>
  <w:num w:numId="19">
    <w:abstractNumId w:val="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0CEF"/>
    <w:rsid w:val="0005670D"/>
    <w:rsid w:val="00077276"/>
    <w:rsid w:val="00087720"/>
    <w:rsid w:val="000B6FFC"/>
    <w:rsid w:val="00107B8C"/>
    <w:rsid w:val="00120BA0"/>
    <w:rsid w:val="00134800"/>
    <w:rsid w:val="00150B21"/>
    <w:rsid w:val="001E6591"/>
    <w:rsid w:val="00426653"/>
    <w:rsid w:val="00445D9E"/>
    <w:rsid w:val="00494F05"/>
    <w:rsid w:val="004A145A"/>
    <w:rsid w:val="004E7B89"/>
    <w:rsid w:val="005049C9"/>
    <w:rsid w:val="00507923"/>
    <w:rsid w:val="005B18ED"/>
    <w:rsid w:val="005B2CC6"/>
    <w:rsid w:val="005B3C60"/>
    <w:rsid w:val="005B537C"/>
    <w:rsid w:val="00651FD6"/>
    <w:rsid w:val="00677A2F"/>
    <w:rsid w:val="00697996"/>
    <w:rsid w:val="006F2673"/>
    <w:rsid w:val="00700CEF"/>
    <w:rsid w:val="00723DA1"/>
    <w:rsid w:val="0075541C"/>
    <w:rsid w:val="00767627"/>
    <w:rsid w:val="007E168D"/>
    <w:rsid w:val="00811F9D"/>
    <w:rsid w:val="008C4489"/>
    <w:rsid w:val="008D486C"/>
    <w:rsid w:val="00907960"/>
    <w:rsid w:val="00953E57"/>
    <w:rsid w:val="00955C35"/>
    <w:rsid w:val="009B2D6E"/>
    <w:rsid w:val="009B447E"/>
    <w:rsid w:val="00A43FC6"/>
    <w:rsid w:val="00A63969"/>
    <w:rsid w:val="00C22B01"/>
    <w:rsid w:val="00C66317"/>
    <w:rsid w:val="00CF20AE"/>
    <w:rsid w:val="00D969BB"/>
    <w:rsid w:val="00DB3B95"/>
    <w:rsid w:val="00E742E7"/>
    <w:rsid w:val="00E80F5C"/>
    <w:rsid w:val="00E830EB"/>
    <w:rsid w:val="00EB7DEC"/>
    <w:rsid w:val="00EE4A98"/>
    <w:rsid w:val="00F2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53DA7-92E0-4DDC-BB25-FB3966BCB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489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51F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C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EE4A9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semiHidden/>
    <w:rsid w:val="00651FD6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Катёнок</dc:creator>
  <cp:keywords/>
  <dc:description/>
  <cp:lastModifiedBy>Admin</cp:lastModifiedBy>
  <cp:revision>35</cp:revision>
  <dcterms:created xsi:type="dcterms:W3CDTF">2020-07-12T08:52:00Z</dcterms:created>
  <dcterms:modified xsi:type="dcterms:W3CDTF">2023-10-05T08:29:00Z</dcterms:modified>
</cp:coreProperties>
</file>